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75B8057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3C302A">
        <w:rPr>
          <w:rFonts w:ascii="Garamond" w:hAnsi="Garamond"/>
          <w:sz w:val="24"/>
          <w:szCs w:val="24"/>
        </w:rPr>
        <w:t>11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40966ED7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C302A" w:rsidRPr="00764FE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https://zakazky.zcu.cz/contract_display_5897.html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D1CED1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3C302A">
        <w:rPr>
          <w:rFonts w:ascii="Garamond" w:hAnsi="Garamond" w:cs="Arial"/>
          <w:sz w:val="22"/>
          <w:szCs w:val="22"/>
        </w:rPr>
        <w:t>28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0E41E5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3C302A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59FEC6E6" w14:textId="69F61CAF" w:rsidR="003C302A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E2113BB" w:rsidR="00452E4D" w:rsidRPr="00F54D1D" w:rsidRDefault="003C302A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>
        <w:rPr>
          <w:rFonts w:ascii="Garamond" w:hAnsi="Garamond" w:cs="Arial"/>
          <w:bCs/>
          <w:sz w:val="22"/>
          <w:szCs w:val="22"/>
        </w:rPr>
        <w:t>Michaela Vítková</w:t>
      </w:r>
      <w:r w:rsidR="00452E4D" w:rsidRPr="00502CCA">
        <w:rPr>
          <w:rFonts w:ascii="Garamond" w:hAnsi="Garamond" w:cs="Arial"/>
          <w:sz w:val="22"/>
          <w:szCs w:val="22"/>
        </w:rPr>
        <w:t>, tel.: +420 377 631 3</w:t>
      </w:r>
      <w:r w:rsidR="00452E4D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452E4D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452E4D"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09CE48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3C302A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F0EDA" w14:textId="77777777" w:rsidR="0075323B" w:rsidRDefault="0075323B" w:rsidP="00795AAC">
      <w:r>
        <w:separator/>
      </w:r>
    </w:p>
  </w:endnote>
  <w:endnote w:type="continuationSeparator" w:id="0">
    <w:p w14:paraId="3A378EB1" w14:textId="77777777" w:rsidR="0075323B" w:rsidRDefault="0075323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9E199" w14:textId="77777777" w:rsidR="0075323B" w:rsidRDefault="0075323B" w:rsidP="00795AAC">
      <w:r>
        <w:separator/>
      </w:r>
    </w:p>
  </w:footnote>
  <w:footnote w:type="continuationSeparator" w:id="0">
    <w:p w14:paraId="72B9A0EE" w14:textId="77777777" w:rsidR="0075323B" w:rsidRDefault="0075323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C302A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323B"/>
    <w:rsid w:val="00754BF3"/>
    <w:rsid w:val="00757EB6"/>
    <w:rsid w:val="00763198"/>
    <w:rsid w:val="007706A8"/>
    <w:rsid w:val="00780026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9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3NYYcc32JePdprSBjoEdRfSzRCm8DakvzK7EBsbkeIE=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pbngo1yyOjUalmcriDHO2fah2qYdAjoIG0RfkVimDQs=</DigestValue>
    </Reference>
  </SignedInfo>
  <SignatureValue>TRLfQM3xgMhPHUKLN9O1vw6ByBbZ+m5Crb00WFsS9u5kCcDswcKFzDNDhdDqx3RvyT/7Gwxyc3cY
FIrvmQR8qmmWNKYPBSHylkEAZ+lpSjNHqutpBb5zzfP351CXT/8RdOG29iDiuCYyAWDo3qP49DHW
vnMvIKQKfEHKl24RfuGzf3OT49ibaX3Q4V8pfgWtbZJwNxUkjpkwiw17Nd/BhKXTUSJEBPUdYhhz
ojyRd+CfT2/wEemqEMzXQfrHecM5QSJODF3DyElsCv0SGxrG8JtCNuBL5s5QUm9+vHPKJ4ew4PBA
HYAisOPM4c18Tf+IGhzZgv/bY+v6VRCqirP/GQ==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hTGamlsiKpu1w3O7gt+6mrLwuUGqQ1lns13JsaGlIGo=</DigestValue>
      </Reference>
      <Reference URI="/word/document.xml?ContentType=application/vnd.openxmlformats-officedocument.wordprocessingml.document.main+xml">
        <DigestMethod Algorithm="http://www.w3.org/2001/04/xmlenc#sha256"/>
        <DigestValue>U3tAdxtpVik/I9I5HstP6h1Ls/2d500TQgViVaW9ezw=</DigestValue>
      </Reference>
      <Reference URI="/word/endnotes.xml?ContentType=application/vnd.openxmlformats-officedocument.wordprocessingml.endnotes+xml">
        <DigestMethod Algorithm="http://www.w3.org/2001/04/xmlenc#sha256"/>
        <DigestValue>bPRpbqOrqmD4FBGRVQL0OSVEJe6SFIejQD69BVjqGog=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n79NxxpEmqHz7Vt9nNGFg8T1IBOA4ZbohLXJxiBhMr4=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eDZENjxmIxGlwNRaxkACkX1D+c3w1R/FnF7Y9M2V68A=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2023-03-16T11:29:36Z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2023-03-16T11:29:36Z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2161</Words>
  <Characters>12752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69</cp:revision>
  <cp:lastPrinted>2018-08-08T13:48:00Z</cp:lastPrinted>
  <dcterms:created xsi:type="dcterms:W3CDTF">2021-09-20T07:59:00Z</dcterms:created>
  <dcterms:modified xsi:type="dcterms:W3CDTF">2023-03-16T11:29:00Z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